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7844A" w14:textId="77777777" w:rsidR="00D21E8E" w:rsidRPr="00A80EA2" w:rsidRDefault="00D21E8E">
      <w:pPr>
        <w:rPr>
          <w:rFonts w:ascii="Calibri" w:hAnsi="Calibri" w:cs="Arial"/>
          <w:b/>
          <w:bCs/>
          <w:sz w:val="28"/>
          <w:szCs w:val="28"/>
        </w:rPr>
      </w:pPr>
      <w:r w:rsidRPr="00A80EA2">
        <w:rPr>
          <w:rFonts w:ascii="Calibri" w:hAnsi="Calibri" w:cs="Arial"/>
          <w:b/>
          <w:bCs/>
          <w:sz w:val="28"/>
          <w:szCs w:val="28"/>
        </w:rPr>
        <w:t xml:space="preserve">Příloha č. </w:t>
      </w:r>
      <w:r w:rsidR="00185C13" w:rsidRPr="00A80EA2">
        <w:rPr>
          <w:rFonts w:ascii="Calibri" w:hAnsi="Calibri" w:cs="Arial"/>
          <w:b/>
          <w:bCs/>
          <w:sz w:val="28"/>
          <w:szCs w:val="28"/>
        </w:rPr>
        <w:t>3</w:t>
      </w:r>
      <w:r w:rsidRPr="00A80EA2">
        <w:rPr>
          <w:rFonts w:ascii="Calibri" w:hAnsi="Calibri" w:cs="Arial"/>
          <w:b/>
          <w:bCs/>
          <w:sz w:val="28"/>
          <w:szCs w:val="28"/>
        </w:rPr>
        <w:t xml:space="preserve"> </w:t>
      </w:r>
      <w:r w:rsidR="00A93D43" w:rsidRPr="00A80EA2">
        <w:rPr>
          <w:rFonts w:ascii="Calibri" w:hAnsi="Calibri" w:cs="Arial"/>
          <w:b/>
          <w:bCs/>
          <w:sz w:val="28"/>
          <w:szCs w:val="28"/>
        </w:rPr>
        <w:t>zadávací dokumentace</w:t>
      </w:r>
    </w:p>
    <w:p w14:paraId="579B07CA" w14:textId="77777777" w:rsidR="00A93D43" w:rsidRDefault="00A93D43"/>
    <w:p w14:paraId="7186A25A" w14:textId="77777777" w:rsidR="00A80EA2" w:rsidRDefault="00A80EA2"/>
    <w:p w14:paraId="550F4BF5" w14:textId="77777777" w:rsidR="00A93D43" w:rsidRDefault="00A93D43" w:rsidP="00A93D43">
      <w:pPr>
        <w:jc w:val="center"/>
      </w:pPr>
      <w:r w:rsidRPr="00A93D43">
        <w:rPr>
          <w:rFonts w:ascii="Calibri" w:hAnsi="Calibri" w:cs="Arial"/>
          <w:b/>
          <w:sz w:val="28"/>
          <w:szCs w:val="28"/>
          <w:u w:val="single"/>
          <w:lang w:val="x-none" w:eastAsia="x-none"/>
        </w:rPr>
        <w:t>Čestné prohlášení</w:t>
      </w:r>
      <w:r w:rsidRPr="00A93D43">
        <w:rPr>
          <w:rFonts w:ascii="Calibri" w:hAnsi="Calibri" w:cs="Arial"/>
          <w:b/>
          <w:sz w:val="28"/>
          <w:szCs w:val="28"/>
          <w:u w:val="single"/>
          <w:lang w:eastAsia="x-none"/>
        </w:rPr>
        <w:t xml:space="preserve"> účastníka</w:t>
      </w:r>
    </w:p>
    <w:p w14:paraId="46E1DA2F" w14:textId="77777777" w:rsidR="00A93D43" w:rsidRDefault="00A93D43"/>
    <w:p w14:paraId="617C114B" w14:textId="463905F1" w:rsidR="00A93D43" w:rsidRDefault="00A93D43" w:rsidP="00A93D43">
      <w:pPr>
        <w:jc w:val="center"/>
        <w:rPr>
          <w:rFonts w:ascii="Calibri" w:hAnsi="Calibri" w:cs="Arial"/>
          <w:b/>
          <w:szCs w:val="28"/>
          <w:lang w:eastAsia="x-none"/>
        </w:rPr>
      </w:pPr>
      <w:r w:rsidRPr="00A93D43">
        <w:rPr>
          <w:rFonts w:ascii="Calibri" w:hAnsi="Calibri" w:cs="Arial"/>
          <w:b/>
          <w:szCs w:val="28"/>
          <w:lang w:val="x-none" w:eastAsia="x-none"/>
        </w:rPr>
        <w:t>o splnění</w:t>
      </w:r>
      <w:r>
        <w:rPr>
          <w:rFonts w:ascii="Calibri" w:hAnsi="Calibri" w:cs="Arial"/>
          <w:b/>
          <w:szCs w:val="28"/>
          <w:lang w:eastAsia="x-none"/>
        </w:rPr>
        <w:t xml:space="preserve"> základní způsobilosti</w:t>
      </w:r>
      <w:r w:rsidRPr="00A93D43">
        <w:t xml:space="preserve"> </w:t>
      </w:r>
      <w:r w:rsidR="00185C13" w:rsidRPr="00185C13">
        <w:rPr>
          <w:rFonts w:ascii="Calibri" w:hAnsi="Calibri" w:cs="Calibri"/>
          <w:b/>
          <w:bCs/>
        </w:rPr>
        <w:t>analogicky</w:t>
      </w:r>
      <w:r w:rsidR="00185C13">
        <w:t xml:space="preserve"> </w:t>
      </w:r>
      <w:r w:rsidR="00A83088">
        <w:rPr>
          <w:rFonts w:ascii="Calibri" w:hAnsi="Calibri" w:cs="Arial"/>
          <w:b/>
          <w:szCs w:val="28"/>
          <w:lang w:eastAsia="x-none"/>
        </w:rPr>
        <w:t>k</w:t>
      </w:r>
      <w:r w:rsidRPr="00A93D43">
        <w:rPr>
          <w:rFonts w:ascii="Calibri" w:hAnsi="Calibri" w:cs="Arial"/>
          <w:b/>
          <w:szCs w:val="28"/>
          <w:lang w:eastAsia="x-none"/>
        </w:rPr>
        <w:t xml:space="preserve"> ustanovení § 74</w:t>
      </w:r>
      <w:r w:rsidRPr="00A93D43">
        <w:t xml:space="preserve"> </w:t>
      </w:r>
      <w:r w:rsidRPr="00A93D43">
        <w:rPr>
          <w:rFonts w:ascii="Calibri" w:hAnsi="Calibri" w:cs="Arial"/>
          <w:b/>
          <w:szCs w:val="28"/>
          <w:lang w:eastAsia="x-none"/>
        </w:rPr>
        <w:t xml:space="preserve">zákona č. 134/2016 Sb., </w:t>
      </w:r>
    </w:p>
    <w:p w14:paraId="6FB04A60" w14:textId="71722892" w:rsidR="00A93D43" w:rsidRPr="00A93D43" w:rsidRDefault="00A93D43" w:rsidP="00A93D43">
      <w:pPr>
        <w:jc w:val="center"/>
      </w:pPr>
      <w:r w:rsidRPr="00A93D43">
        <w:rPr>
          <w:rFonts w:ascii="Calibri" w:hAnsi="Calibri" w:cs="Arial"/>
          <w:b/>
          <w:szCs w:val="28"/>
          <w:lang w:eastAsia="x-none"/>
        </w:rPr>
        <w:t>o zadávání veřejných zakázek, v platném znění</w:t>
      </w:r>
      <w:r>
        <w:rPr>
          <w:rFonts w:ascii="Calibri" w:hAnsi="Calibri" w:cs="Arial"/>
          <w:b/>
          <w:szCs w:val="28"/>
          <w:lang w:eastAsia="x-none"/>
        </w:rPr>
        <w:t xml:space="preserve"> (dále </w:t>
      </w:r>
      <w:r w:rsidR="00A83088">
        <w:rPr>
          <w:rFonts w:ascii="Calibri" w:hAnsi="Calibri" w:cs="Arial"/>
          <w:b/>
          <w:szCs w:val="28"/>
          <w:lang w:eastAsia="x-none"/>
        </w:rPr>
        <w:t xml:space="preserve">také </w:t>
      </w:r>
      <w:r>
        <w:rPr>
          <w:rFonts w:ascii="Calibri" w:hAnsi="Calibri" w:cs="Arial"/>
          <w:b/>
          <w:szCs w:val="28"/>
          <w:lang w:eastAsia="x-none"/>
        </w:rPr>
        <w:t>jen „zákon“)</w:t>
      </w:r>
    </w:p>
    <w:p w14:paraId="592246CD" w14:textId="77777777" w:rsidR="00A93D43" w:rsidRDefault="00A93D43"/>
    <w:p w14:paraId="1302FF1E" w14:textId="77777777" w:rsidR="00A80EA2" w:rsidRDefault="00A80EA2" w:rsidP="00A93D43">
      <w:pPr>
        <w:tabs>
          <w:tab w:val="left" w:pos="0"/>
          <w:tab w:val="center" w:pos="4536"/>
          <w:tab w:val="right" w:pos="9072"/>
        </w:tabs>
        <w:rPr>
          <w:rFonts w:ascii="Calibri" w:hAnsi="Calibri" w:cs="Calibri"/>
          <w:bCs/>
          <w:lang w:eastAsia="x-none"/>
        </w:rPr>
      </w:pPr>
    </w:p>
    <w:p w14:paraId="7501D0CD" w14:textId="77777777" w:rsidR="0050645F" w:rsidRPr="00096806" w:rsidRDefault="00A93D43" w:rsidP="00A57554">
      <w:pPr>
        <w:tabs>
          <w:tab w:val="left" w:pos="0"/>
          <w:tab w:val="center" w:pos="4536"/>
          <w:tab w:val="right" w:pos="9072"/>
        </w:tabs>
        <w:spacing w:line="276" w:lineRule="auto"/>
        <w:rPr>
          <w:rFonts w:ascii="Calibri" w:hAnsi="Calibri" w:cs="Calibri"/>
          <w:bCs/>
          <w:sz w:val="22"/>
          <w:szCs w:val="22"/>
          <w:lang w:eastAsia="x-none"/>
        </w:rPr>
      </w:pPr>
      <w:r w:rsidRPr="00A93D43">
        <w:rPr>
          <w:rFonts w:ascii="Calibri" w:hAnsi="Calibri" w:cs="Calibri"/>
          <w:bCs/>
          <w:sz w:val="22"/>
          <w:szCs w:val="22"/>
          <w:lang w:eastAsia="x-none"/>
        </w:rPr>
        <w:t>Název veřejné zakázky:</w:t>
      </w:r>
    </w:p>
    <w:p w14:paraId="61B43D6F" w14:textId="0A76E579" w:rsidR="007108B4" w:rsidRPr="00334E31" w:rsidRDefault="00867250" w:rsidP="00A57554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A57554">
        <w:rPr>
          <w:rFonts w:ascii="Calibri" w:hAnsi="Calibri" w:cs="Calibri"/>
          <w:b/>
        </w:rPr>
        <w:t>Léčivý přípravek ATC skupiny N05CD08 s účinnou látkou MIDAZOLAM</w:t>
      </w:r>
      <w:r w:rsidR="00A63DDB" w:rsidRPr="00A57554">
        <w:rPr>
          <w:rFonts w:ascii="Calibri" w:hAnsi="Calibri" w:cs="Calibri"/>
          <w:b/>
        </w:rPr>
        <w:t>, část</w:t>
      </w:r>
      <w:r w:rsidR="00334E31">
        <w:rPr>
          <w:rFonts w:ascii="Calibri" w:hAnsi="Calibri" w:cs="Calibri"/>
          <w:b/>
        </w:rPr>
        <w:t xml:space="preserve"> </w:t>
      </w:r>
      <w:r w:rsidR="00A63DDB" w:rsidRPr="00334E31">
        <w:rPr>
          <w:rFonts w:ascii="Calibri" w:hAnsi="Calibri" w:cs="Calibri"/>
          <w:b/>
        </w:rPr>
        <w:t>…</w:t>
      </w:r>
      <w:r w:rsidR="00334E31" w:rsidRPr="00334E31">
        <w:rPr>
          <w:rFonts w:ascii="Calibri" w:hAnsi="Calibri" w:cs="Calibri"/>
          <w:b/>
        </w:rPr>
        <w:t>.</w:t>
      </w:r>
      <w:r w:rsidR="00334E31">
        <w:rPr>
          <w:rFonts w:ascii="Calibri" w:hAnsi="Calibri" w:cs="Calibri"/>
          <w:b/>
        </w:rPr>
        <w:t xml:space="preserve"> </w:t>
      </w:r>
      <w:r w:rsidR="00334E31" w:rsidRPr="00334E31">
        <w:rPr>
          <w:rFonts w:ascii="Calibri" w:hAnsi="Calibri" w:cs="Calibri"/>
          <w:bCs/>
          <w:sz w:val="22"/>
          <w:szCs w:val="22"/>
          <w:highlight w:val="yellow"/>
        </w:rPr>
        <w:t>(doplní účastník)</w:t>
      </w:r>
    </w:p>
    <w:p w14:paraId="6F897926" w14:textId="77777777" w:rsidR="00A57554" w:rsidRDefault="00A57554" w:rsidP="00867250">
      <w:pPr>
        <w:rPr>
          <w:rFonts w:ascii="Calibri" w:hAnsi="Calibri" w:cs="Calibri"/>
          <w:bCs/>
          <w:sz w:val="22"/>
          <w:szCs w:val="22"/>
        </w:rPr>
      </w:pPr>
    </w:p>
    <w:p w14:paraId="640F1E66" w14:textId="787193A4" w:rsidR="00A57554" w:rsidRDefault="00A63DDB" w:rsidP="00A57554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A57554">
        <w:rPr>
          <w:rFonts w:ascii="Calibri" w:hAnsi="Calibri" w:cs="Calibri"/>
          <w:bCs/>
          <w:sz w:val="22"/>
          <w:szCs w:val="22"/>
        </w:rPr>
        <w:t>Název části</w:t>
      </w:r>
      <w:r w:rsidR="00A57554">
        <w:rPr>
          <w:rFonts w:ascii="Calibri" w:hAnsi="Calibri" w:cs="Calibri"/>
          <w:bCs/>
          <w:sz w:val="22"/>
          <w:szCs w:val="22"/>
        </w:rPr>
        <w:t xml:space="preserve"> </w:t>
      </w:r>
      <w:r w:rsidR="00A57554" w:rsidRPr="00A57554">
        <w:rPr>
          <w:rFonts w:ascii="Calibri" w:hAnsi="Calibri" w:cs="Calibri"/>
          <w:bCs/>
          <w:sz w:val="22"/>
          <w:szCs w:val="22"/>
        </w:rPr>
        <w:t>veřejné zakázky</w:t>
      </w:r>
      <w:r w:rsidRPr="00A57554">
        <w:rPr>
          <w:rFonts w:ascii="Calibri" w:hAnsi="Calibri" w:cs="Calibri"/>
          <w:bCs/>
          <w:sz w:val="22"/>
          <w:szCs w:val="22"/>
        </w:rPr>
        <w:t xml:space="preserve">: </w:t>
      </w:r>
      <w:r w:rsidR="00334E31">
        <w:rPr>
          <w:rFonts w:ascii="Calibri" w:hAnsi="Calibri" w:cs="Calibri"/>
          <w:bCs/>
          <w:sz w:val="22"/>
          <w:szCs w:val="22"/>
        </w:rPr>
        <w:t xml:space="preserve"> </w:t>
      </w:r>
    </w:p>
    <w:p w14:paraId="5AA5B9FE" w14:textId="7AF998AB" w:rsidR="00A63DDB" w:rsidRPr="00334E31" w:rsidRDefault="00A63DDB" w:rsidP="00A57554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334E31">
        <w:rPr>
          <w:rFonts w:ascii="Calibri" w:hAnsi="Calibri" w:cs="Calibri"/>
          <w:b/>
        </w:rPr>
        <w:t>………………</w:t>
      </w:r>
      <w:r w:rsidR="00A57554" w:rsidRPr="00334E31">
        <w:rPr>
          <w:rFonts w:ascii="Calibri" w:hAnsi="Calibri" w:cs="Calibri"/>
          <w:b/>
        </w:rPr>
        <w:t>……………………………………………………</w:t>
      </w:r>
      <w:r w:rsidR="00334E31">
        <w:rPr>
          <w:rFonts w:ascii="Calibri" w:hAnsi="Calibri" w:cs="Calibri"/>
          <w:b/>
        </w:rPr>
        <w:t xml:space="preserve"> </w:t>
      </w:r>
      <w:r w:rsidR="00334E31" w:rsidRPr="00334E31">
        <w:rPr>
          <w:rFonts w:ascii="Calibri" w:hAnsi="Calibri" w:cs="Calibri"/>
          <w:bCs/>
          <w:sz w:val="22"/>
          <w:szCs w:val="22"/>
          <w:highlight w:val="yellow"/>
        </w:rPr>
        <w:t>(doplní účastník)</w:t>
      </w:r>
    </w:p>
    <w:p w14:paraId="22DD29FB" w14:textId="77777777" w:rsidR="00867250" w:rsidRPr="00A57554" w:rsidRDefault="00867250" w:rsidP="00867250">
      <w:pPr>
        <w:rPr>
          <w:rFonts w:ascii="Calibri" w:hAnsi="Calibri" w:cs="Calibri"/>
          <w:b/>
        </w:rPr>
      </w:pPr>
    </w:p>
    <w:tbl>
      <w:tblPr>
        <w:tblpPr w:leftFromText="141" w:rightFromText="141" w:vertAnchor="text" w:horzAnchor="margin" w:tblpY="6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6379"/>
      </w:tblGrid>
      <w:tr w:rsidR="00A93D43" w:rsidRPr="00C511F5" w14:paraId="32EF5DCA" w14:textId="77777777" w:rsidTr="006739FF">
        <w:trPr>
          <w:trHeight w:val="227"/>
        </w:trPr>
        <w:tc>
          <w:tcPr>
            <w:tcW w:w="9214" w:type="dxa"/>
            <w:gridSpan w:val="2"/>
            <w:tcMar>
              <w:top w:w="57" w:type="dxa"/>
              <w:bottom w:w="57" w:type="dxa"/>
            </w:tcMar>
          </w:tcPr>
          <w:p w14:paraId="19A03A75" w14:textId="77777777" w:rsidR="00A93D43" w:rsidRPr="00A93D43" w:rsidRDefault="00A93D43" w:rsidP="006739FF">
            <w:pPr>
              <w:rPr>
                <w:rFonts w:ascii="Calibri" w:hAnsi="Calibri" w:cs="Arial"/>
                <w:b/>
                <w:color w:val="73767D"/>
              </w:rPr>
            </w:pPr>
            <w:r w:rsidRPr="00A93D43">
              <w:rPr>
                <w:rFonts w:ascii="Calibri" w:hAnsi="Calibri" w:cs="Arial"/>
                <w:b/>
              </w:rPr>
              <w:t>Identifikační údaje dodavatele:</w:t>
            </w:r>
          </w:p>
        </w:tc>
      </w:tr>
      <w:tr w:rsidR="00A93D43" w:rsidRPr="00C511F5" w14:paraId="0B8CF44A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23EDEC92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Obchodní firma/název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79995CE0" w14:textId="77777777" w:rsidR="00A93D43" w:rsidRPr="00A93D43" w:rsidRDefault="00147B29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7C55603C" w14:textId="77777777" w:rsidTr="006739FF">
        <w:trPr>
          <w:cantSplit/>
          <w:trHeight w:val="329"/>
        </w:trPr>
        <w:tc>
          <w:tcPr>
            <w:tcW w:w="2835" w:type="dxa"/>
            <w:vAlign w:val="center"/>
          </w:tcPr>
          <w:p w14:paraId="3984788D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Sídlo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2A117F82" w14:textId="77777777" w:rsidR="00A93D43" w:rsidRPr="00A93D43" w:rsidRDefault="00147B29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32DD3B87" w14:textId="77777777" w:rsidTr="006739FF">
        <w:trPr>
          <w:cantSplit/>
          <w:trHeight w:val="329"/>
        </w:trPr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7259DEF8" w14:textId="77777777" w:rsidR="00A93D43" w:rsidRPr="00A93D43" w:rsidRDefault="00A93D43" w:rsidP="006739FF">
            <w:pPr>
              <w:rPr>
                <w:rFonts w:ascii="Calibri" w:hAnsi="Calibri" w:cs="Arial"/>
              </w:rPr>
            </w:pPr>
            <w:r w:rsidRPr="00A93D43">
              <w:rPr>
                <w:rFonts w:ascii="Calibri" w:hAnsi="Calibri" w:cs="Arial"/>
              </w:rPr>
              <w:t>IČO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7CCBD5FD" w14:textId="77777777" w:rsidR="00A93D43" w:rsidRPr="00A93D43" w:rsidRDefault="00147B29" w:rsidP="006739FF">
            <w:pPr>
              <w:rPr>
                <w:rFonts w:ascii="Calibri" w:hAnsi="Calibri" w:cs="Arial"/>
                <w:color w:val="5F5F5F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  <w:tr w:rsidR="00A93D43" w:rsidRPr="00C511F5" w14:paraId="3C5A9B08" w14:textId="77777777" w:rsidTr="006739FF">
        <w:trPr>
          <w:cantSplit/>
          <w:trHeight w:val="415"/>
        </w:trPr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14:paraId="6C41842E" w14:textId="77777777" w:rsidR="00A93D43" w:rsidRPr="00A93D43" w:rsidRDefault="00A93D43" w:rsidP="006739FF">
            <w:pPr>
              <w:rPr>
                <w:rFonts w:ascii="Calibri" w:hAnsi="Calibri" w:cs="Arial"/>
                <w:bCs/>
              </w:rPr>
            </w:pPr>
            <w:r w:rsidRPr="00A93D43">
              <w:rPr>
                <w:rFonts w:ascii="Calibri" w:hAnsi="Calibri" w:cs="Arial"/>
              </w:rPr>
              <w:t xml:space="preserve">Osoba oprávněná </w:t>
            </w:r>
            <w:r w:rsidRPr="00A93D43">
              <w:rPr>
                <w:rFonts w:ascii="Calibri" w:hAnsi="Calibri" w:cs="Arial"/>
              </w:rPr>
              <w:br/>
              <w:t>jednat za dodavatele</w:t>
            </w:r>
            <w:r w:rsidRPr="00A93D43">
              <w:rPr>
                <w:rFonts w:ascii="Calibri" w:hAnsi="Calibri" w:cs="Arial"/>
                <w:bCs/>
              </w:rPr>
              <w:t>:</w:t>
            </w:r>
          </w:p>
        </w:tc>
        <w:tc>
          <w:tcPr>
            <w:tcW w:w="6379" w:type="dxa"/>
            <w:vAlign w:val="center"/>
          </w:tcPr>
          <w:p w14:paraId="2878C642" w14:textId="77777777" w:rsidR="00A93D43" w:rsidRPr="00A93D43" w:rsidRDefault="00147B29" w:rsidP="006739FF">
            <w:pPr>
              <w:rPr>
                <w:rFonts w:ascii="Calibri" w:hAnsi="Calibri" w:cs="Arial"/>
                <w:color w:val="FF0000"/>
              </w:rPr>
            </w:pPr>
            <w:r>
              <w:rPr>
                <w:rFonts w:ascii="Calibri" w:hAnsi="Calibri" w:cs="Arial"/>
                <w:color w:val="FF0000"/>
              </w:rPr>
              <w:t xml:space="preserve"> </w:t>
            </w:r>
            <w:r w:rsidR="00A93D43" w:rsidRPr="00A93D43">
              <w:rPr>
                <w:rFonts w:ascii="Calibri" w:hAnsi="Calibri" w:cs="Arial"/>
                <w:color w:val="FF0000"/>
              </w:rPr>
              <w:t>(doplní účastník)</w:t>
            </w:r>
          </w:p>
        </w:tc>
      </w:tr>
    </w:tbl>
    <w:p w14:paraId="7AFA5F90" w14:textId="77777777" w:rsidR="00D21E8E" w:rsidRDefault="00D21E8E">
      <w:pPr>
        <w:spacing w:after="120"/>
        <w:rPr>
          <w:rFonts w:ascii="Calibri" w:hAnsi="Calibri" w:cs="Calibri"/>
          <w:b/>
          <w:sz w:val="22"/>
          <w:szCs w:val="22"/>
        </w:rPr>
      </w:pPr>
    </w:p>
    <w:p w14:paraId="72311976" w14:textId="77777777" w:rsidR="00D21E8E" w:rsidRDefault="00A93D43" w:rsidP="00A93D43">
      <w:pPr>
        <w:tabs>
          <w:tab w:val="left" w:pos="426"/>
        </w:tabs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>Č</w:t>
      </w:r>
      <w:r w:rsidR="00D21E8E">
        <w:rPr>
          <w:rFonts w:ascii="Calibri" w:hAnsi="Calibri" w:cs="Calibri"/>
          <w:sz w:val="22"/>
          <w:szCs w:val="22"/>
        </w:rPr>
        <w:t xml:space="preserve">estně prohlašuji, že </w:t>
      </w:r>
      <w:r w:rsidR="00CC50F4">
        <w:rPr>
          <w:rFonts w:ascii="Calibri" w:hAnsi="Calibri" w:cs="Calibri"/>
          <w:sz w:val="22"/>
          <w:szCs w:val="22"/>
        </w:rPr>
        <w:t>jsme účastníkem, který</w:t>
      </w:r>
      <w:r w:rsidR="00D21E8E">
        <w:rPr>
          <w:rFonts w:ascii="Calibri" w:hAnsi="Calibri" w:cs="Calibri"/>
          <w:sz w:val="22"/>
          <w:szCs w:val="22"/>
        </w:rPr>
        <w:t xml:space="preserve"> splňuje základní způsobilost, neboť:</w:t>
      </w:r>
    </w:p>
    <w:p w14:paraId="60AAB156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 zahlazeným odsouzením se nepřihlíží,</w:t>
      </w:r>
    </w:p>
    <w:p w14:paraId="0F62189F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v evidenci daní zachycen splatný daňový nedoplatek, </w:t>
      </w:r>
    </w:p>
    <w:p w14:paraId="41574036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veřejné zdravotní pojištění, </w:t>
      </w:r>
    </w:p>
    <w:p w14:paraId="4B473727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 xml:space="preserve">nemá v České republice nebo v zemi svého sídla splatný nedoplatek na pojistném nebo na penále na sociální zabezpečení a příspěvku na státní politiku zaměstnanosti, </w:t>
      </w:r>
    </w:p>
    <w:p w14:paraId="061B9D5A" w14:textId="77777777" w:rsidR="00D21E8E" w:rsidRDefault="00D21E8E">
      <w:pPr>
        <w:numPr>
          <w:ilvl w:val="0"/>
          <w:numId w:val="4"/>
        </w:numPr>
        <w:tabs>
          <w:tab w:val="left" w:pos="0"/>
        </w:tabs>
        <w:spacing w:after="120" w:line="276" w:lineRule="auto"/>
        <w:ind w:left="709" w:hanging="283"/>
        <w:jc w:val="both"/>
      </w:pPr>
      <w:r>
        <w:rPr>
          <w:rFonts w:ascii="Calibri" w:hAnsi="Calibri" w:cs="Calibri"/>
          <w:sz w:val="22"/>
          <w:szCs w:val="22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6C70326D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 xml:space="preserve">Dále čestně prohlašuji, že je-li účastníkem právnická osoba, podmínku podle odstavce 1 písm. a) splňuje tato právnická osoba a zároveň každý člen statutárního orgánu. Je-li členem statutárního orgánu dodavatele právnická osoba, podmínku podle odstavce 1 písm. a) splňuje </w:t>
      </w:r>
    </w:p>
    <w:p w14:paraId="274B6A4C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tato právnická osoba, </w:t>
      </w:r>
    </w:p>
    <w:p w14:paraId="1339B244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t xml:space="preserve">každý člen statutárního orgánu této právnické osoby a </w:t>
      </w:r>
    </w:p>
    <w:p w14:paraId="27788736" w14:textId="77777777" w:rsidR="00D21E8E" w:rsidRDefault="00D21E8E">
      <w:pPr>
        <w:numPr>
          <w:ilvl w:val="0"/>
          <w:numId w:val="2"/>
        </w:numPr>
        <w:tabs>
          <w:tab w:val="left" w:pos="0"/>
        </w:tabs>
        <w:spacing w:after="120" w:line="276" w:lineRule="auto"/>
        <w:ind w:left="851" w:firstLine="142"/>
        <w:jc w:val="both"/>
      </w:pPr>
      <w:r>
        <w:rPr>
          <w:rFonts w:ascii="Calibri" w:hAnsi="Calibri" w:cs="Calibri"/>
          <w:sz w:val="22"/>
          <w:szCs w:val="22"/>
        </w:rPr>
        <w:lastRenderedPageBreak/>
        <w:t xml:space="preserve">osoba zastupující tuto právnickou osobu v statutárním orgánu dodavatele. </w:t>
      </w:r>
    </w:p>
    <w:p w14:paraId="55E7F869" w14:textId="77777777" w:rsidR="00D21E8E" w:rsidRDefault="00D21E8E" w:rsidP="00CC50F4">
      <w:pPr>
        <w:spacing w:before="240" w:after="120" w:line="276" w:lineRule="auto"/>
        <w:jc w:val="both"/>
      </w:pPr>
      <w:r>
        <w:rPr>
          <w:rFonts w:ascii="Calibri" w:hAnsi="Calibri" w:cs="Calibri"/>
          <w:sz w:val="22"/>
          <w:szCs w:val="22"/>
        </w:rPr>
        <w:t xml:space="preserve">Dále čestně prohlašuji, že účastní-li se zadávacího řízení pobočka závodu </w:t>
      </w:r>
    </w:p>
    <w:p w14:paraId="3F31AD29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zahraniční právnické osoby, podmínku podle odstavce 1 písm. a) splňuje tato právnická osoba a vedoucí pobočky závodu, </w:t>
      </w:r>
    </w:p>
    <w:p w14:paraId="6FCCCFA4" w14:textId="77777777" w:rsidR="00D21E8E" w:rsidRDefault="00D21E8E">
      <w:pPr>
        <w:numPr>
          <w:ilvl w:val="0"/>
          <w:numId w:val="6"/>
        </w:numPr>
        <w:tabs>
          <w:tab w:val="left" w:pos="0"/>
        </w:tabs>
        <w:spacing w:after="120" w:line="276" w:lineRule="auto"/>
        <w:ind w:left="1418" w:hanging="425"/>
        <w:jc w:val="both"/>
      </w:pPr>
      <w:r>
        <w:rPr>
          <w:rFonts w:ascii="Calibri" w:hAnsi="Calibri" w:cs="Calibri"/>
          <w:sz w:val="22"/>
          <w:szCs w:val="22"/>
        </w:rPr>
        <w:t xml:space="preserve">české právnické osoby, podmínku podle odstavce 1 písm. a) splňují osoby uvedené v odstavci 2 a vedoucí pobočky závodu. </w:t>
      </w:r>
    </w:p>
    <w:p w14:paraId="1F46A6F0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747F0F70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49803C1D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578F0B43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25AFE44E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67D64B71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2319165A" w14:textId="77777777" w:rsidR="00D21E8E" w:rsidRDefault="00D21E8E">
      <w:r>
        <w:rPr>
          <w:rFonts w:ascii="Calibri" w:hAnsi="Calibri" w:cs="Calibri"/>
          <w:sz w:val="22"/>
          <w:szCs w:val="22"/>
        </w:rPr>
        <w:t>V ………………</w:t>
      </w:r>
      <w:r w:rsidR="00CC50F4">
        <w:rPr>
          <w:rFonts w:ascii="Calibri" w:hAnsi="Calibri" w:cs="Calibri"/>
          <w:sz w:val="22"/>
          <w:szCs w:val="22"/>
        </w:rPr>
        <w:t>…</w:t>
      </w:r>
      <w:proofErr w:type="gramStart"/>
      <w:r w:rsidR="00CC50F4">
        <w:rPr>
          <w:rFonts w:ascii="Calibri" w:hAnsi="Calibri" w:cs="Calibri"/>
          <w:sz w:val="22"/>
          <w:szCs w:val="22"/>
        </w:rPr>
        <w:t>…….</w:t>
      </w:r>
      <w:proofErr w:type="gramEnd"/>
      <w:r>
        <w:rPr>
          <w:rFonts w:ascii="Calibri" w:hAnsi="Calibri" w:cs="Calibri"/>
          <w:sz w:val="22"/>
          <w:szCs w:val="22"/>
        </w:rPr>
        <w:t>…dne</w:t>
      </w:r>
      <w:proofErr w:type="gramStart"/>
      <w:r>
        <w:rPr>
          <w:rFonts w:ascii="Calibri" w:hAnsi="Calibri" w:cs="Calibri"/>
          <w:sz w:val="22"/>
          <w:szCs w:val="22"/>
        </w:rPr>
        <w:t xml:space="preserve"> ….</w:t>
      </w:r>
      <w:proofErr w:type="gramEnd"/>
      <w:r>
        <w:rPr>
          <w:rFonts w:ascii="Calibri" w:hAnsi="Calibri" w:cs="Calibri"/>
          <w:sz w:val="22"/>
          <w:szCs w:val="22"/>
        </w:rPr>
        <w:t>.……</w:t>
      </w:r>
      <w:proofErr w:type="gramStart"/>
      <w:r>
        <w:rPr>
          <w:rFonts w:ascii="Calibri" w:hAnsi="Calibri" w:cs="Calibri"/>
          <w:sz w:val="22"/>
          <w:szCs w:val="22"/>
        </w:rPr>
        <w:t>…</w:t>
      </w:r>
      <w:r w:rsidR="00CC50F4">
        <w:rPr>
          <w:rFonts w:ascii="Calibri" w:hAnsi="Calibri" w:cs="Calibri"/>
          <w:sz w:val="22"/>
          <w:szCs w:val="22"/>
        </w:rPr>
        <w:t>….</w:t>
      </w:r>
      <w:proofErr w:type="gramEnd"/>
      <w:r>
        <w:rPr>
          <w:rFonts w:ascii="Calibri" w:hAnsi="Calibri" w:cs="Calibri"/>
          <w:sz w:val="22"/>
          <w:szCs w:val="22"/>
        </w:rPr>
        <w:t>.</w:t>
      </w:r>
    </w:p>
    <w:p w14:paraId="147B4E8B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5980E7C9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4148FA30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27B2DA0E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13642407" w14:textId="77777777" w:rsidR="00CC50F4" w:rsidRDefault="00CC50F4">
      <w:pPr>
        <w:rPr>
          <w:rFonts w:ascii="Calibri" w:hAnsi="Calibri" w:cs="Calibri"/>
          <w:sz w:val="22"/>
          <w:szCs w:val="22"/>
        </w:rPr>
      </w:pPr>
    </w:p>
    <w:p w14:paraId="03C6EB53" w14:textId="77777777" w:rsidR="00D21E8E" w:rsidRDefault="00D21E8E">
      <w:pPr>
        <w:rPr>
          <w:rFonts w:ascii="Calibri" w:hAnsi="Calibri" w:cs="Calibri"/>
          <w:sz w:val="22"/>
          <w:szCs w:val="22"/>
        </w:rPr>
      </w:pPr>
    </w:p>
    <w:p w14:paraId="013E8D46" w14:textId="77777777" w:rsidR="00D21E8E" w:rsidRDefault="00CC50F4" w:rsidP="00CC50F4">
      <w:pPr>
        <w:tabs>
          <w:tab w:val="left" w:pos="4536"/>
        </w:tabs>
        <w:spacing w:line="360" w:lineRule="auto"/>
        <w:ind w:left="4248"/>
      </w:pPr>
      <w:r>
        <w:rPr>
          <w:rFonts w:ascii="Calibri" w:hAnsi="Calibri" w:cs="Calibri"/>
          <w:b/>
          <w:sz w:val="22"/>
          <w:szCs w:val="22"/>
        </w:rPr>
        <w:tab/>
      </w:r>
      <w:r w:rsidR="00D21E8E">
        <w:rPr>
          <w:rFonts w:ascii="Calibri" w:hAnsi="Calibri" w:cs="Calibri"/>
          <w:b/>
          <w:sz w:val="22"/>
          <w:szCs w:val="22"/>
        </w:rPr>
        <w:t>..........................................................</w:t>
      </w:r>
      <w:r>
        <w:rPr>
          <w:rFonts w:ascii="Calibri" w:hAnsi="Calibri" w:cs="Calibri"/>
          <w:b/>
          <w:sz w:val="22"/>
          <w:szCs w:val="22"/>
        </w:rPr>
        <w:t>..........</w:t>
      </w:r>
    </w:p>
    <w:p w14:paraId="57BE59CB" w14:textId="77777777" w:rsidR="00D21E8E" w:rsidRDefault="00D21E8E" w:rsidP="00CC50F4">
      <w:pPr>
        <w:ind w:left="2832" w:firstLine="708"/>
      </w:pP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eastAsia="Calibri" w:hAnsi="Calibri" w:cs="Calibri"/>
          <w:sz w:val="22"/>
          <w:szCs w:val="22"/>
        </w:rPr>
        <w:t xml:space="preserve">     </w:t>
      </w:r>
      <w:r>
        <w:rPr>
          <w:rFonts w:ascii="Calibri" w:eastAsia="Calibri" w:hAnsi="Calibri" w:cs="Calibri"/>
          <w:sz w:val="22"/>
          <w:szCs w:val="22"/>
        </w:rPr>
        <w:t xml:space="preserve">  </w:t>
      </w:r>
      <w:r w:rsidR="00CC50F4">
        <w:rPr>
          <w:rFonts w:ascii="Calibri" w:hAnsi="Calibri" w:cs="Calibri"/>
          <w:sz w:val="22"/>
          <w:szCs w:val="22"/>
        </w:rPr>
        <w:t>P</w:t>
      </w:r>
      <w:r>
        <w:rPr>
          <w:rFonts w:ascii="Calibri" w:hAnsi="Calibri" w:cs="Calibri"/>
          <w:sz w:val="22"/>
          <w:szCs w:val="22"/>
        </w:rPr>
        <w:t xml:space="preserve">odpis osoby </w:t>
      </w:r>
      <w:r w:rsidR="00CC50F4" w:rsidRPr="00CC50F4">
        <w:rPr>
          <w:rFonts w:ascii="Calibri" w:hAnsi="Calibri" w:cs="Calibri"/>
          <w:sz w:val="22"/>
          <w:szCs w:val="22"/>
        </w:rPr>
        <w:t>oprávněné jednat jménem či za dodavatele</w:t>
      </w:r>
    </w:p>
    <w:p w14:paraId="3C87B6C3" w14:textId="77777777" w:rsidR="00D21E8E" w:rsidRDefault="00D21E8E"/>
    <w:sectPr w:rsidR="00D21E8E" w:rsidSect="00A96F05">
      <w:headerReference w:type="default" r:id="rId7"/>
      <w:footerReference w:type="default" r:id="rId8"/>
      <w:pgSz w:w="11906" w:h="16838"/>
      <w:pgMar w:top="1418" w:right="1134" w:bottom="1134" w:left="1134" w:header="709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3137BB" w14:textId="77777777" w:rsidR="00E74E75" w:rsidRDefault="00E74E75">
      <w:r>
        <w:separator/>
      </w:r>
    </w:p>
  </w:endnote>
  <w:endnote w:type="continuationSeparator" w:id="0">
    <w:p w14:paraId="6500B3BD" w14:textId="77777777" w:rsidR="00E74E75" w:rsidRDefault="00E74E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28961" w14:textId="77777777" w:rsidR="00D21E8E" w:rsidRDefault="00D21E8E">
    <w:pPr>
      <w:pStyle w:val="Zpat"/>
      <w:jc w:val="center"/>
      <w:rPr>
        <w:rFonts w:ascii="Tahoma" w:hAnsi="Tahoma" w:cs="Tahoma"/>
      </w:rPr>
    </w:pPr>
  </w:p>
  <w:p w14:paraId="01ED2083" w14:textId="77777777" w:rsidR="00D21E8E" w:rsidRDefault="00D21E8E">
    <w:pPr>
      <w:pStyle w:val="Zpat"/>
      <w:rPr>
        <w:rFonts w:ascii="Tahoma" w:hAnsi="Tahoma" w:cs="Tahom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7AFDC0" w14:textId="77777777" w:rsidR="00E74E75" w:rsidRDefault="00E74E75">
      <w:r>
        <w:separator/>
      </w:r>
    </w:p>
  </w:footnote>
  <w:footnote w:type="continuationSeparator" w:id="0">
    <w:p w14:paraId="7CD41EEC" w14:textId="77777777" w:rsidR="00E74E75" w:rsidRDefault="00E74E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32AFA" w14:textId="77777777" w:rsidR="00D21E8E" w:rsidRDefault="00D21E8E">
    <w:pPr>
      <w:pStyle w:val="Zhlav"/>
      <w:jc w:val="right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0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1"/>
      <w:numFmt w:val="decimal"/>
      <w:pStyle w:val="Textpsmene"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0000006"/>
    <w:multiLevelType w:val="singleLevel"/>
    <w:tmpl w:val="00000006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sz w:val="22"/>
        <w:szCs w:val="22"/>
      </w:rPr>
    </w:lvl>
  </w:abstractNum>
  <w:num w:numId="1" w16cid:durableId="72747516">
    <w:abstractNumId w:val="0"/>
  </w:num>
  <w:num w:numId="2" w16cid:durableId="910963726">
    <w:abstractNumId w:val="1"/>
  </w:num>
  <w:num w:numId="3" w16cid:durableId="949165477">
    <w:abstractNumId w:val="2"/>
  </w:num>
  <w:num w:numId="4" w16cid:durableId="2052726103">
    <w:abstractNumId w:val="3"/>
  </w:num>
  <w:num w:numId="5" w16cid:durableId="1210411599">
    <w:abstractNumId w:val="4"/>
  </w:num>
  <w:num w:numId="6" w16cid:durableId="52622038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E28"/>
    <w:rsid w:val="00007BC0"/>
    <w:rsid w:val="00084ECB"/>
    <w:rsid w:val="00096806"/>
    <w:rsid w:val="000C0EAD"/>
    <w:rsid w:val="001172DF"/>
    <w:rsid w:val="00147B29"/>
    <w:rsid w:val="0016215E"/>
    <w:rsid w:val="00185C13"/>
    <w:rsid w:val="00193016"/>
    <w:rsid w:val="001B2B28"/>
    <w:rsid w:val="001D1D1E"/>
    <w:rsid w:val="00275EE0"/>
    <w:rsid w:val="002B65EC"/>
    <w:rsid w:val="002C49B4"/>
    <w:rsid w:val="00334E31"/>
    <w:rsid w:val="00341473"/>
    <w:rsid w:val="00345488"/>
    <w:rsid w:val="00347FC9"/>
    <w:rsid w:val="003748AC"/>
    <w:rsid w:val="003947F8"/>
    <w:rsid w:val="003A7DFB"/>
    <w:rsid w:val="003C771E"/>
    <w:rsid w:val="00410A1F"/>
    <w:rsid w:val="00450D9D"/>
    <w:rsid w:val="00471F49"/>
    <w:rsid w:val="00497FA3"/>
    <w:rsid w:val="004C22FC"/>
    <w:rsid w:val="004C53E9"/>
    <w:rsid w:val="0050645F"/>
    <w:rsid w:val="00557D78"/>
    <w:rsid w:val="00576628"/>
    <w:rsid w:val="005A44F8"/>
    <w:rsid w:val="006002B8"/>
    <w:rsid w:val="00603469"/>
    <w:rsid w:val="00616294"/>
    <w:rsid w:val="00666095"/>
    <w:rsid w:val="006739FF"/>
    <w:rsid w:val="006A3F63"/>
    <w:rsid w:val="006D1528"/>
    <w:rsid w:val="006E207A"/>
    <w:rsid w:val="007108B4"/>
    <w:rsid w:val="00743526"/>
    <w:rsid w:val="00756677"/>
    <w:rsid w:val="007648E0"/>
    <w:rsid w:val="00785F2D"/>
    <w:rsid w:val="00786E28"/>
    <w:rsid w:val="007915DF"/>
    <w:rsid w:val="007A0342"/>
    <w:rsid w:val="007F0318"/>
    <w:rsid w:val="008120E4"/>
    <w:rsid w:val="00865BC1"/>
    <w:rsid w:val="00867250"/>
    <w:rsid w:val="008D19EF"/>
    <w:rsid w:val="008F72A2"/>
    <w:rsid w:val="00973BD5"/>
    <w:rsid w:val="00984F28"/>
    <w:rsid w:val="009C2471"/>
    <w:rsid w:val="00A1188F"/>
    <w:rsid w:val="00A17C88"/>
    <w:rsid w:val="00A31D7F"/>
    <w:rsid w:val="00A57554"/>
    <w:rsid w:val="00A63DDB"/>
    <w:rsid w:val="00A80EA2"/>
    <w:rsid w:val="00A83088"/>
    <w:rsid w:val="00A93D43"/>
    <w:rsid w:val="00A96F05"/>
    <w:rsid w:val="00AC77C3"/>
    <w:rsid w:val="00B009EA"/>
    <w:rsid w:val="00B43D9B"/>
    <w:rsid w:val="00B70511"/>
    <w:rsid w:val="00BA22BD"/>
    <w:rsid w:val="00BB529F"/>
    <w:rsid w:val="00BC44C3"/>
    <w:rsid w:val="00C76CD0"/>
    <w:rsid w:val="00C84DB9"/>
    <w:rsid w:val="00C9476A"/>
    <w:rsid w:val="00CC50F4"/>
    <w:rsid w:val="00CC7C23"/>
    <w:rsid w:val="00CD5BA6"/>
    <w:rsid w:val="00CD6B57"/>
    <w:rsid w:val="00D21E8E"/>
    <w:rsid w:val="00DD0C3D"/>
    <w:rsid w:val="00DE5BCD"/>
    <w:rsid w:val="00E17270"/>
    <w:rsid w:val="00E634B5"/>
    <w:rsid w:val="00E74E75"/>
    <w:rsid w:val="00EA6C84"/>
    <w:rsid w:val="00EC12E0"/>
    <w:rsid w:val="00EE288A"/>
    <w:rsid w:val="00F569B4"/>
    <w:rsid w:val="00F75E10"/>
    <w:rsid w:val="00F974FF"/>
    <w:rsid w:val="00FC2F8A"/>
    <w:rsid w:val="00FC60EF"/>
    <w:rsid w:val="00FD2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08F5995"/>
  <w15:chartTrackingRefBased/>
  <w15:docId w15:val="{F7B7CEBE-5B8C-4EF3-9104-EC079396C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zh-CN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pBdr>
        <w:top w:val="single" w:sz="12" w:space="1" w:color="000000"/>
        <w:left w:val="single" w:sz="12" w:space="4" w:color="000000"/>
        <w:bottom w:val="single" w:sz="12" w:space="1" w:color="000000"/>
        <w:right w:val="single" w:sz="12" w:space="4" w:color="000000"/>
      </w:pBdr>
      <w:shd w:val="clear" w:color="auto" w:fill="99CCFF"/>
      <w:spacing w:before="240" w:after="60"/>
      <w:jc w:val="both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jc w:val="both"/>
      <w:outlineLvl w:val="1"/>
    </w:pPr>
    <w:rPr>
      <w:rFonts w:ascii="Arial" w:hAnsi="Arial" w:cs="Arial"/>
      <w:b/>
      <w:bCs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Verdana" w:hAnsi="Verdana"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 w:hint="default"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 w:hint="default"/>
      <w:sz w:val="20"/>
      <w:szCs w:val="18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Verdana" w:eastAsia="Times New Roman" w:hAnsi="Verdana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1z2">
    <w:name w:val="WW8Num11z2"/>
    <w:rPr>
      <w:rFonts w:hint="default"/>
      <w:i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 w:hint="default"/>
      <w:sz w:val="22"/>
      <w:szCs w:val="22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Standardnpsmoodstavce1">
    <w:name w:val="Standardní písmo odstavce1"/>
  </w:style>
  <w:style w:type="character" w:customStyle="1" w:styleId="ZhlavChar">
    <w:name w:val="Záhlaví Char"/>
    <w:rPr>
      <w:sz w:val="24"/>
      <w:szCs w:val="24"/>
      <w:lang w:val="cs-CZ" w:bidi="ar-SA"/>
    </w:rPr>
  </w:style>
  <w:style w:type="character" w:customStyle="1" w:styleId="Nadpis2Char">
    <w:name w:val="Nadpis 2 Char"/>
    <w:rPr>
      <w:rFonts w:ascii="Arial" w:hAnsi="Arial" w:cs="Arial"/>
      <w:b/>
      <w:bCs/>
      <w:iCs/>
      <w:sz w:val="28"/>
      <w:szCs w:val="28"/>
      <w:lang w:val="cs-CZ" w:bidi="ar-SA"/>
    </w:rPr>
  </w:style>
  <w:style w:type="character" w:customStyle="1" w:styleId="apple-style-span">
    <w:name w:val="apple-style-span"/>
  </w:style>
  <w:style w:type="character" w:customStyle="1" w:styleId="Znakypropoznmkupodarou">
    <w:name w:val="Znaky pro poznámku pod čarou"/>
    <w:rPr>
      <w:vertAlign w:val="superscript"/>
    </w:rPr>
  </w:style>
  <w:style w:type="character" w:customStyle="1" w:styleId="TextpoznpodarouChar">
    <w:name w:val="Text pozn. pod čarou Char"/>
    <w:basedOn w:val="Standardnpsmoodstavce1"/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character" w:styleId="Siln">
    <w:name w:val="Strong"/>
    <w:qFormat/>
    <w:rPr>
      <w:b/>
      <w:bCs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basedOn w:val="Standardnpsmoodstavce1"/>
  </w:style>
  <w:style w:type="character" w:customStyle="1" w:styleId="ZpatChar">
    <w:name w:val="Zápatí Char"/>
    <w:rPr>
      <w:sz w:val="24"/>
      <w:szCs w:val="24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Zkladntext">
    <w:name w:val="Body Text"/>
    <w:basedOn w:val="Normln"/>
    <w:pPr>
      <w:spacing w:after="140" w:line="276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pPr>
      <w:jc w:val="both"/>
    </w:pPr>
    <w:rPr>
      <w:b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Textpsmene">
    <w:name w:val="Text písmene"/>
    <w:basedOn w:val="Normln"/>
    <w:pPr>
      <w:numPr>
        <w:numId w:val="5"/>
      </w:numPr>
      <w:jc w:val="both"/>
    </w:pPr>
  </w:style>
  <w:style w:type="paragraph" w:customStyle="1" w:styleId="Textodstavce">
    <w:name w:val="Text odstavce"/>
    <w:basedOn w:val="Normln"/>
    <w:pPr>
      <w:tabs>
        <w:tab w:val="num" w:pos="782"/>
        <w:tab w:val="left" w:pos="851"/>
      </w:tabs>
      <w:spacing w:before="120" w:after="120"/>
      <w:ind w:firstLine="425"/>
      <w:jc w:val="both"/>
    </w:pPr>
  </w:style>
  <w:style w:type="paragraph" w:customStyle="1" w:styleId="Textbodu">
    <w:name w:val="Text bodu"/>
    <w:basedOn w:val="Normln"/>
    <w:pPr>
      <w:tabs>
        <w:tab w:val="left" w:pos="851"/>
      </w:tabs>
      <w:ind w:left="851" w:hanging="426"/>
      <w:jc w:val="both"/>
    </w:pPr>
    <w:rPr>
      <w:rFonts w:ascii="Verdana" w:hAnsi="Verdana" w:cs="Verdana"/>
      <w:sz w:val="20"/>
      <w:szCs w:val="20"/>
    </w:rPr>
  </w:style>
  <w:style w:type="paragraph" w:styleId="Textpoznpodarou">
    <w:name w:val="footnote text"/>
    <w:basedOn w:val="Normln"/>
    <w:rPr>
      <w:sz w:val="20"/>
      <w:szCs w:val="20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Bezmezer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Textkomente1">
    <w:name w:val="Text komentáře1"/>
    <w:basedOn w:val="Normln"/>
    <w:rPr>
      <w:sz w:val="20"/>
      <w:szCs w:val="20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360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>Příloha č.2</dc:subject>
  <dc:creator>Karlovarská krajská nemocnice, a.s.</dc:creator>
  <cp:keywords/>
  <cp:lastModifiedBy>Čížková Jaroslava (PKN-ZAK)</cp:lastModifiedBy>
  <cp:revision>4</cp:revision>
  <cp:lastPrinted>2018-01-29T10:03:00Z</cp:lastPrinted>
  <dcterms:created xsi:type="dcterms:W3CDTF">2025-11-29T15:34:00Z</dcterms:created>
  <dcterms:modified xsi:type="dcterms:W3CDTF">2025-11-29T15:37:00Z</dcterms:modified>
</cp:coreProperties>
</file>